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DF6F6A8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174147">
        <w:rPr>
          <w:rFonts w:ascii="Garamond" w:hAnsi="Garamond"/>
          <w:sz w:val="24"/>
          <w:szCs w:val="24"/>
        </w:rPr>
        <w:t>1</w:t>
      </w:r>
      <w:r w:rsidR="007C5041">
        <w:rPr>
          <w:rFonts w:ascii="Garamond" w:hAnsi="Garamond"/>
          <w:sz w:val="24"/>
          <w:szCs w:val="24"/>
        </w:rPr>
        <w:t>3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60F3F2E5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C5041" w:rsidRPr="00956DF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https://zakazky.zcu.cz/contract_display_5211.html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  <w:bookmarkStart w:id="0" w:name="_GoBack"/>
      <w:bookmarkEnd w:id="0"/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6C217A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81527">
        <w:rPr>
          <w:rFonts w:ascii="Garamond" w:hAnsi="Garamond" w:cs="Arial"/>
          <w:b/>
          <w:sz w:val="22"/>
          <w:szCs w:val="22"/>
        </w:rPr>
        <w:t>25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174147">
        <w:rPr>
          <w:rFonts w:ascii="Garamond" w:hAnsi="Garamond" w:cs="Arial"/>
          <w:b/>
          <w:sz w:val="22"/>
          <w:szCs w:val="22"/>
        </w:rPr>
        <w:t>4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7C5041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7589F" w14:textId="77777777" w:rsidR="004575F0" w:rsidRDefault="004575F0" w:rsidP="00795AAC">
      <w:r>
        <w:separator/>
      </w:r>
    </w:p>
  </w:endnote>
  <w:endnote w:type="continuationSeparator" w:id="0">
    <w:p w14:paraId="764E47B0" w14:textId="77777777" w:rsidR="004575F0" w:rsidRDefault="004575F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50567" w14:textId="77777777" w:rsidR="004575F0" w:rsidRDefault="004575F0" w:rsidP="00795AAC">
      <w:r>
        <w:separator/>
      </w:r>
    </w:p>
  </w:footnote>
  <w:footnote w:type="continuationSeparator" w:id="0">
    <w:p w14:paraId="39BF2171" w14:textId="77777777" w:rsidR="004575F0" w:rsidRDefault="004575F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11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uzpImVNtv3Mp02AHc8MwnYmOnEGgEAnElL7AXXmzOe8=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Kmow6YbXfOCegScTPP9fJQ2YE2yL8JH4yiO5UMiaSy8=</DigestValue>
    </Reference>
  </SignedInfo>
  <SignatureValue>XX1EV3pjVhPyPTam3DiblcloQRzLNMuS2ZAoxEK/jOK/8oyBycKsWNWVDPr5hIicdX9mNhVPrcLE
IpMW/1eVd1P+tsJWh8Kt+vsCEmc7kywd0t68PITlXP8OTk3+UttUsUdR0UqZtgELEE3nLxA5fLt7
bAyxFHcX+UYmj898ePZ/eDJ/9zYBXijegtQgUGNJNBlYMdImI9k2E2eEcnIZ+4DTwXC6+2EPsGeA
L+iBF5SHLq9CTXAe9N79diJAqIs5RLAMIrtxrFl80GHLr+F+8WehPBBdWEvVC/drqzOtxrKMV/qm
6gVpaoRIOikLsgCsnzSxnc78aW7fB+8PrzF2wg==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LO0af6P9RthL3YjP9DXWzBMLQeH6tSflm+Gomugsi7s=</DigestValue>
      </Reference>
      <Reference URI="/word/document.xml?ContentType=application/vnd.openxmlformats-officedocument.wordprocessingml.document.main+xml">
        <DigestMethod Algorithm="http://www.w3.org/2001/04/xmlenc#sha256"/>
        <DigestValue>evjKDlxaYuZntr06BHHrJTzFLKa2ikmAVtRmiWr3LlQ=</DigestValue>
      </Reference>
      <Reference URI="/word/endnotes.xml?ContentType=application/vnd.openxmlformats-officedocument.wordprocessingml.endnotes+xml">
        <DigestMethod Algorithm="http://www.w3.org/2001/04/xmlenc#sha256"/>
        <DigestValue>P78KosgYOSgMLDgl6D71J9dCUXimBXzFJDYz3DIpI3w=</DigestValue>
      </Reference>
      <Reference URI="/word/fontTable.xml?ContentType=application/vnd.openxmlformats-officedocument.wordprocessingml.fontTable+xml">
        <DigestMethod Algorithm="http://www.w3.org/2001/04/xmlenc#sha256"/>
        <DigestValue>bMuofTQNCrJiow/Ysg9sOMgh9U9qik1zg4OMHUbtxcs=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PNJwAvbI0ClvrreMGVVtxhjw3y1EL4heBJLkUvi+oiE=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/uGm7mFvyA2FUkk9nmTo1hpBjWoWL9gb4U0xvvyUfYc=</DigestValue>
      </Reference>
      <Reference URI="/word/styles.xml?ContentType=application/vnd.openxmlformats-officedocument.wordprocessingml.styles+xml">
        <DigestMethod Algorithm="http://www.w3.org/2001/04/xmlenc#sha256"/>
        <DigestValue>9mjlBEpIrg0f0JhfAovAHXI9mK0vFZVtsOtYOQAzhbI=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2022-04-14T07:37:20Z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2022-04-14T07:37:20Z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23640D-BAE2-4489-9CCF-1D14C3283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</cp:revision>
  <cp:lastPrinted>2018-08-08T13:48:00Z</cp:lastPrinted>
  <dcterms:created xsi:type="dcterms:W3CDTF">2022-04-14T07:35:00Z</dcterms:created>
  <dcterms:modified xsi:type="dcterms:W3CDTF">2022-04-14T07:36:00Z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